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51A4C" w14:textId="3CEA2D92" w:rsidR="00451582" w:rsidRDefault="00451582" w:rsidP="00451582">
      <w:pPr>
        <w:autoSpaceDN w:val="0"/>
        <w:rPr>
          <w:rFonts w:ascii="Arial" w:hAnsi="Arial" w:cs="Arial"/>
          <w:b/>
          <w:sz w:val="22"/>
          <w:szCs w:val="22"/>
        </w:rPr>
      </w:pPr>
      <w:r>
        <w:rPr>
          <w:rFonts w:ascii="Verdana" w:hAnsi="Verdana"/>
          <w:color w:val="000000"/>
        </w:rPr>
        <w:t xml:space="preserve">Allegato </w:t>
      </w:r>
      <w:r>
        <w:rPr>
          <w:rFonts w:ascii="Verdana" w:hAnsi="Verdana"/>
          <w:color w:val="000000"/>
        </w:rPr>
        <w:t>6</w:t>
      </w:r>
    </w:p>
    <w:p w14:paraId="525DA8A1" w14:textId="77777777" w:rsidR="00451582" w:rsidRDefault="00451582" w:rsidP="005A24A2">
      <w:pPr>
        <w:jc w:val="center"/>
        <w:rPr>
          <w:b/>
          <w:sz w:val="18"/>
          <w:szCs w:val="18"/>
        </w:rPr>
      </w:pPr>
    </w:p>
    <w:p w14:paraId="52AFC39C" w14:textId="194049D8" w:rsidR="005A24A2" w:rsidRPr="00DA20DC" w:rsidRDefault="005A24A2" w:rsidP="005A24A2">
      <w:pPr>
        <w:jc w:val="center"/>
        <w:rPr>
          <w:b/>
          <w:sz w:val="18"/>
          <w:szCs w:val="18"/>
        </w:rPr>
      </w:pPr>
      <w:r w:rsidRPr="00DA20DC">
        <w:rPr>
          <w:b/>
          <w:sz w:val="18"/>
          <w:szCs w:val="18"/>
        </w:rPr>
        <w:t>AUTODICHIARAZIONE DEI PARTECIPANTI ALLA PROCEDURA DI GARA</w:t>
      </w:r>
    </w:p>
    <w:p w14:paraId="3BF023CB" w14:textId="77777777" w:rsidR="005A24A2" w:rsidRPr="00DA20DC" w:rsidRDefault="005A24A2" w:rsidP="005A24A2">
      <w:pPr>
        <w:jc w:val="center"/>
        <w:rPr>
          <w:b/>
          <w:sz w:val="18"/>
          <w:szCs w:val="18"/>
        </w:rPr>
      </w:pPr>
      <w:r w:rsidRPr="00DA20DC">
        <w:rPr>
          <w:b/>
          <w:sz w:val="18"/>
          <w:szCs w:val="18"/>
        </w:rPr>
        <w:t>DEI DATI NECESSARI ALL’IDENTIFICAZIONE DEL “TITOLARE EFFETTIVO”</w:t>
      </w:r>
    </w:p>
    <w:p w14:paraId="069A00B6" w14:textId="6E70FE74" w:rsidR="005A24A2" w:rsidRDefault="005A24A2" w:rsidP="00451582">
      <w:pPr>
        <w:jc w:val="center"/>
        <w:rPr>
          <w:b/>
          <w:sz w:val="18"/>
          <w:szCs w:val="18"/>
        </w:rPr>
      </w:pPr>
      <w:r w:rsidRPr="00DA20DC">
        <w:rPr>
          <w:b/>
          <w:sz w:val="18"/>
          <w:szCs w:val="18"/>
        </w:rPr>
        <w:t>NELL’AMBITO DEGLI INTERVENTI A VALERE SUL PNRR</w:t>
      </w:r>
    </w:p>
    <w:p w14:paraId="7FDE9FDF" w14:textId="77777777" w:rsidR="008361D0" w:rsidRPr="00DA20DC" w:rsidRDefault="008361D0" w:rsidP="00451582">
      <w:pPr>
        <w:jc w:val="center"/>
        <w:rPr>
          <w:b/>
          <w:sz w:val="18"/>
          <w:szCs w:val="18"/>
        </w:rPr>
      </w:pPr>
    </w:p>
    <w:p w14:paraId="47415CA2" w14:textId="371E40D3" w:rsidR="005A24A2" w:rsidRDefault="005A24A2" w:rsidP="005A24A2">
      <w:pPr>
        <w:jc w:val="center"/>
        <w:rPr>
          <w:b/>
          <w:sz w:val="18"/>
          <w:szCs w:val="18"/>
        </w:rPr>
      </w:pPr>
      <w:r w:rsidRPr="00DA20DC">
        <w:rPr>
          <w:b/>
          <w:sz w:val="18"/>
          <w:szCs w:val="18"/>
        </w:rPr>
        <w:t xml:space="preserve">SOGGETTO ATTUATORE </w:t>
      </w:r>
      <w:r w:rsidR="00451582">
        <w:rPr>
          <w:b/>
          <w:sz w:val="18"/>
          <w:szCs w:val="18"/>
        </w:rPr>
        <w:t>I.C. DI VIA ACERBI DI PAVIA</w:t>
      </w:r>
    </w:p>
    <w:p w14:paraId="1EA9AD7B" w14:textId="77777777" w:rsidR="008361D0" w:rsidRPr="00DA20DC" w:rsidRDefault="008361D0" w:rsidP="005A24A2">
      <w:pPr>
        <w:jc w:val="center"/>
        <w:rPr>
          <w:b/>
          <w:sz w:val="18"/>
          <w:szCs w:val="18"/>
        </w:rPr>
      </w:pPr>
    </w:p>
    <w:p w14:paraId="318B95AF" w14:textId="353984E2" w:rsidR="005A24A2" w:rsidRPr="00DA20DC" w:rsidRDefault="005A24A2" w:rsidP="005A24A2">
      <w:pPr>
        <w:jc w:val="center"/>
        <w:rPr>
          <w:sz w:val="18"/>
          <w:szCs w:val="18"/>
        </w:rPr>
      </w:pPr>
      <w:r w:rsidRPr="00DA20DC">
        <w:rPr>
          <w:b/>
          <w:sz w:val="18"/>
          <w:szCs w:val="18"/>
        </w:rPr>
        <w:t>CUP</w:t>
      </w:r>
      <w:r w:rsidR="00451582">
        <w:rPr>
          <w:b/>
          <w:sz w:val="18"/>
          <w:szCs w:val="18"/>
        </w:rPr>
        <w:t xml:space="preserve">   </w:t>
      </w:r>
      <w:r w:rsidR="00451582" w:rsidRPr="00451582">
        <w:rPr>
          <w:b/>
          <w:sz w:val="18"/>
          <w:szCs w:val="18"/>
        </w:rPr>
        <w:t>C14D22002840006</w:t>
      </w:r>
      <w:r w:rsidR="00451582">
        <w:rPr>
          <w:b/>
          <w:sz w:val="18"/>
          <w:szCs w:val="18"/>
        </w:rPr>
        <w:t xml:space="preserve">     </w:t>
      </w:r>
      <w:r w:rsidRPr="00DA20DC">
        <w:rPr>
          <w:b/>
          <w:sz w:val="18"/>
          <w:szCs w:val="18"/>
        </w:rPr>
        <w:t xml:space="preserve">CIG </w:t>
      </w:r>
      <w:r w:rsidR="00451582" w:rsidRPr="00451582">
        <w:rPr>
          <w:b/>
          <w:sz w:val="18"/>
          <w:szCs w:val="18"/>
        </w:rPr>
        <w:t>98637239B6</w:t>
      </w:r>
    </w:p>
    <w:p w14:paraId="52FA2474" w14:textId="77777777" w:rsidR="005A24A2" w:rsidRDefault="005A24A2" w:rsidP="005A24A2">
      <w:pPr>
        <w:rPr>
          <w:sz w:val="22"/>
          <w:szCs w:val="22"/>
        </w:rPr>
      </w:pPr>
    </w:p>
    <w:p w14:paraId="615553B9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La/Il sottoscritta/o ____________________________________ nata/o a _________________ (prov. ___)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il _________ C.F. _________________________ residente a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_______________ (prov.____) in via/piazza________________________________ n. ___ CAP_______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indirizzo e-mail/PEC ________________________ tel. ________________________</w:t>
      </w:r>
    </w:p>
    <w:p w14:paraId="2179DB64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professione _________________________, in qualità di:</w:t>
      </w:r>
    </w:p>
    <w:p w14:paraId="5AE2567B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legale rappresentante</w:t>
      </w:r>
    </w:p>
    <w:p w14:paraId="381C8DA4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titolare</w:t>
      </w:r>
    </w:p>
    <w:p w14:paraId="3A72A811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procuratore</w:t>
      </w:r>
    </w:p>
    <w:p w14:paraId="5BA665B2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(altro specificare) _____________________________</w:t>
      </w:r>
    </w:p>
    <w:p w14:paraId="19984F7C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dell’impresa / società ________________________________________________________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con sede a ______________________ (prov.________) cap ___________ in via/piazza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___________________________________ indirizzo e-mail/PEC ___________________________________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C.F. _______________________________________ Partita IVA __________________________</w:t>
      </w:r>
      <w:r w:rsidR="007E099A">
        <w:rPr>
          <w:sz w:val="20"/>
          <w:szCs w:val="20"/>
        </w:rPr>
        <w:t>_</w:t>
      </w:r>
    </w:p>
    <w:p w14:paraId="032DF828" w14:textId="38C33BA5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classificazione delle attività economiche predisposta dall’ISTAT (codice ATECO e breve descrizione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dell’attività): ____________________________________________________________________________</w:t>
      </w:r>
      <w:r w:rsidR="003E406E">
        <w:rPr>
          <w:sz w:val="20"/>
          <w:szCs w:val="20"/>
        </w:rPr>
        <w:t>____________________</w:t>
      </w:r>
    </w:p>
    <w:p w14:paraId="1595BB2D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partecipante alla procedura di selezione del Soggetto Realizzatore a valere sul Piano Nazionale di Ripresa e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Resilienza, Missione______ Componente_____ Investimento/Sub-investimento___________, ai sensi degli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articoli 46 e 47 del D.P.R. 28 dicembre 2000, n. 445, consapevole della responsabilità penale in cui incorre chi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sottoscrive dichiarazioni mendaci o forma, esibisce, si avvale di atti falsi ovvero non più rispondenti a verità e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delle relative sanzioni penali di cui all’art. 76 del D.P.R. 445/2000, nonché delle conseguenze amministrative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e di decadenza dei benefici eventualmente conseguenti al provvedimento emanato</w:t>
      </w:r>
    </w:p>
    <w:p w14:paraId="2C3A5A02" w14:textId="1AA83868" w:rsidR="005A24A2" w:rsidRDefault="005A24A2" w:rsidP="005A24A2">
      <w:pPr>
        <w:jc w:val="center"/>
        <w:rPr>
          <w:b/>
          <w:sz w:val="20"/>
          <w:szCs w:val="20"/>
        </w:rPr>
      </w:pPr>
      <w:r w:rsidRPr="00CC754D">
        <w:rPr>
          <w:b/>
          <w:sz w:val="20"/>
          <w:szCs w:val="20"/>
        </w:rPr>
        <w:t>DICHIARA</w:t>
      </w:r>
    </w:p>
    <w:p w14:paraId="559BD318" w14:textId="090CD064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di essere l’unico titolare effettivo della società/impresa sopra indicata</w:t>
      </w:r>
      <w:r w:rsidR="000F6C0B">
        <w:rPr>
          <w:sz w:val="20"/>
          <w:szCs w:val="20"/>
        </w:rPr>
        <w:t xml:space="preserve"> (con percentuale di proprietà al 100% dalla data del ____________________alla data del ________________________)</w:t>
      </w:r>
      <w:r w:rsidR="007E099A">
        <w:rPr>
          <w:sz w:val="20"/>
          <w:szCs w:val="20"/>
        </w:rPr>
        <w:t>;</w:t>
      </w:r>
    </w:p>
    <w:p w14:paraId="55FE2DCA" w14:textId="77777777" w:rsidR="003C552E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 xml:space="preserve"> che non esiste un titolare effettivo dell’impresa dal momento che (specificare la motivazione: </w:t>
      </w:r>
      <w:r w:rsidR="00BA6CB5">
        <w:rPr>
          <w:sz w:val="20"/>
          <w:szCs w:val="20"/>
        </w:rPr>
        <w:t>ditta individuale/libero professionista/</w:t>
      </w:r>
      <w:r w:rsidRPr="00CC754D">
        <w:rPr>
          <w:sz w:val="20"/>
          <w:szCs w:val="20"/>
        </w:rPr>
        <w:t>impresa</w:t>
      </w:r>
      <w:r w:rsidR="007E099A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quotata/impre</w:t>
      </w:r>
      <w:r w:rsidR="007E099A">
        <w:rPr>
          <w:sz w:val="20"/>
          <w:szCs w:val="20"/>
        </w:rPr>
        <w:t>sa ad azionariato</w:t>
      </w:r>
      <w:r w:rsidR="003C552E">
        <w:rPr>
          <w:sz w:val="20"/>
          <w:szCs w:val="20"/>
        </w:rPr>
        <w:t xml:space="preserve"> diffuso/ecc:</w:t>
      </w:r>
    </w:p>
    <w:p w14:paraId="132F71B5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_____________________________________________________________________________________</w:t>
      </w:r>
      <w:r w:rsidR="003C552E">
        <w:rPr>
          <w:sz w:val="20"/>
          <w:szCs w:val="20"/>
        </w:rPr>
        <w:t>___________</w:t>
      </w:r>
    </w:p>
    <w:p w14:paraId="1E29DFA2" w14:textId="77777777" w:rsidR="005A24A2" w:rsidRPr="00CC754D" w:rsidRDefault="005A24A2" w:rsidP="003C552E">
      <w:pPr>
        <w:jc w:val="center"/>
        <w:rPr>
          <w:sz w:val="20"/>
          <w:szCs w:val="20"/>
        </w:rPr>
      </w:pPr>
      <w:r w:rsidRPr="00CC754D">
        <w:rPr>
          <w:sz w:val="20"/>
          <w:szCs w:val="20"/>
        </w:rPr>
        <w:t>oppure</w:t>
      </w:r>
    </w:p>
    <w:p w14:paraId="47750A24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di essere titolare effettivo dell’impresa unitamente a (vedi dati riportati sotto)</w:t>
      </w:r>
      <w:r w:rsidR="003C552E">
        <w:rPr>
          <w:sz w:val="20"/>
          <w:szCs w:val="20"/>
        </w:rPr>
        <w:t>;</w:t>
      </w:r>
    </w:p>
    <w:p w14:paraId="7012DB12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 di non essere il titolare effettivo</w:t>
      </w:r>
      <w:r w:rsidR="003C552E">
        <w:rPr>
          <w:sz w:val="20"/>
          <w:szCs w:val="20"/>
        </w:rPr>
        <w:t>;</w:t>
      </w:r>
    </w:p>
    <w:p w14:paraId="1E6B3322" w14:textId="77777777" w:rsidR="003C552E" w:rsidRDefault="003C552E" w:rsidP="005A24A2">
      <w:pPr>
        <w:jc w:val="both"/>
        <w:rPr>
          <w:sz w:val="20"/>
          <w:szCs w:val="20"/>
        </w:rPr>
      </w:pPr>
    </w:p>
    <w:p w14:paraId="119560EB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Per queste due ultime opzioni, i dati del/i titolare/i effettivo/i ovvero del/i contitolare/i sono di seguito riportati:</w:t>
      </w:r>
    </w:p>
    <w:p w14:paraId="2AB3C860" w14:textId="77777777" w:rsidR="005A24A2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Nome______________________ Cognome_________________________ nata/o a _________________</w:t>
      </w:r>
      <w:r w:rsidR="003C552E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(prov. ______) il ____________________ C.F. _____________________________________</w:t>
      </w:r>
      <w:r w:rsidR="003C552E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residente a ________________ (prov.______) in via/piazza___________________________ n.____</w:t>
      </w:r>
      <w:r w:rsidR="003C552E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CAP________ indirizzo e-mail/PEC _____________________________________ tel. _________________</w:t>
      </w:r>
      <w:r w:rsidR="003C552E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tipologia di documento _______________________________ avente numero ________________________</w:t>
      </w:r>
      <w:r w:rsidR="003C552E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rilasciato il ________________ da ______________________________ scadenza _____________________</w:t>
      </w:r>
    </w:p>
    <w:p w14:paraId="5126EFC2" w14:textId="091121B9" w:rsidR="000F6C0B" w:rsidRDefault="000F6C0B" w:rsidP="005A24A2">
      <w:pPr>
        <w:jc w:val="both"/>
        <w:rPr>
          <w:sz w:val="20"/>
          <w:szCs w:val="20"/>
        </w:rPr>
      </w:pPr>
      <w:r>
        <w:rPr>
          <w:sz w:val="20"/>
          <w:szCs w:val="20"/>
        </w:rPr>
        <w:t>con percentuale di proprietà al __________% dalla data del ____________________alla data del ________________________;</w:t>
      </w:r>
    </w:p>
    <w:p w14:paraId="5B71D2F6" w14:textId="77777777" w:rsidR="000F6C0B" w:rsidRPr="00CC754D" w:rsidRDefault="000F6C0B" w:rsidP="005A24A2">
      <w:pPr>
        <w:jc w:val="both"/>
        <w:rPr>
          <w:sz w:val="20"/>
          <w:szCs w:val="20"/>
        </w:rPr>
      </w:pPr>
    </w:p>
    <w:p w14:paraId="2B9C6852" w14:textId="77777777" w:rsidR="00FC0C67" w:rsidRDefault="00FC0C67" w:rsidP="005A24A2">
      <w:pPr>
        <w:jc w:val="both"/>
        <w:rPr>
          <w:sz w:val="20"/>
          <w:szCs w:val="20"/>
        </w:rPr>
      </w:pPr>
    </w:p>
    <w:p w14:paraId="79F214FB" w14:textId="77777777" w:rsidR="00FC0C67" w:rsidRDefault="00FC0C67" w:rsidP="005A24A2">
      <w:pPr>
        <w:jc w:val="both"/>
        <w:rPr>
          <w:sz w:val="20"/>
          <w:szCs w:val="20"/>
        </w:rPr>
      </w:pPr>
    </w:p>
    <w:p w14:paraId="6229D594" w14:textId="77777777" w:rsidR="00FC0C67" w:rsidRDefault="00FC0C67" w:rsidP="005A24A2">
      <w:pPr>
        <w:jc w:val="both"/>
        <w:rPr>
          <w:sz w:val="20"/>
          <w:szCs w:val="20"/>
        </w:rPr>
      </w:pPr>
    </w:p>
    <w:p w14:paraId="0A59EFFA" w14:textId="77777777" w:rsidR="00FC0C67" w:rsidRDefault="00FC0C67" w:rsidP="005A24A2">
      <w:pPr>
        <w:jc w:val="both"/>
        <w:rPr>
          <w:sz w:val="20"/>
          <w:szCs w:val="20"/>
        </w:rPr>
      </w:pPr>
    </w:p>
    <w:p w14:paraId="4E1ADCC5" w14:textId="79F36AED" w:rsidR="005A24A2" w:rsidRPr="00CC754D" w:rsidRDefault="005A24A2" w:rsidP="005A24A2">
      <w:pPr>
        <w:jc w:val="both"/>
        <w:rPr>
          <w:sz w:val="20"/>
          <w:szCs w:val="20"/>
        </w:rPr>
      </w:pPr>
      <w:bookmarkStart w:id="0" w:name="_GoBack"/>
      <w:bookmarkEnd w:id="0"/>
      <w:r w:rsidRPr="00CC754D">
        <w:rPr>
          <w:sz w:val="20"/>
          <w:szCs w:val="20"/>
        </w:rPr>
        <w:t>Con riferimento a tutti i soggetti sopra indicati si allega alla presente:</w:t>
      </w:r>
    </w:p>
    <w:p w14:paraId="77945FDC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- copia dei documenti di identità del rappresentante legale e dei titolari effettivi, i cui estremi sono</w:t>
      </w:r>
      <w:r w:rsidR="00CC754D" w:rsidRPr="00CC754D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stati riportati nella presente dichiarazione;</w:t>
      </w:r>
    </w:p>
    <w:p w14:paraId="122E6326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- copia dei documenti (tessera sanitaria, carta di identità elettronica) attestanti il rilascio del</w:t>
      </w:r>
      <w:r w:rsidR="00CC754D" w:rsidRPr="00CC754D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codice fiscale del rappresentante legale e dei titolari effettivi.</w:t>
      </w:r>
    </w:p>
    <w:p w14:paraId="189E75C2" w14:textId="77777777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Dichiara, infine, di avere preso visione dell’informativa sul trattamento dei dati personali nel rispetto del</w:t>
      </w:r>
      <w:r w:rsidR="00CC754D" w:rsidRPr="00CC754D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Regolamento (UE) 679/2016, del decreto legislativo 30 giugno 2003, n. 196, così come novellato dal decreto</w:t>
      </w:r>
      <w:r w:rsidR="00CC754D" w:rsidRPr="00CC754D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legislativo 10 agosto 2018, n. 101, nonché secondo le disposizioni contenute nell’art. 22 del Regolamento (UE)</w:t>
      </w:r>
      <w:r w:rsidR="0037473D">
        <w:rPr>
          <w:sz w:val="20"/>
          <w:szCs w:val="20"/>
        </w:rPr>
        <w:t xml:space="preserve"> </w:t>
      </w:r>
      <w:r w:rsidRPr="00CC754D">
        <w:rPr>
          <w:sz w:val="20"/>
          <w:szCs w:val="20"/>
        </w:rPr>
        <w:t>2021/241.</w:t>
      </w:r>
    </w:p>
    <w:p w14:paraId="12185BDC" w14:textId="77777777" w:rsidR="007E099A" w:rsidRDefault="007E099A" w:rsidP="005A24A2">
      <w:pPr>
        <w:jc w:val="both"/>
        <w:rPr>
          <w:sz w:val="20"/>
          <w:szCs w:val="20"/>
        </w:rPr>
      </w:pPr>
    </w:p>
    <w:p w14:paraId="68A87CF5" w14:textId="77777777" w:rsidR="00FC0C67" w:rsidRDefault="00FC0C67" w:rsidP="005A24A2">
      <w:pPr>
        <w:jc w:val="both"/>
        <w:rPr>
          <w:sz w:val="20"/>
          <w:szCs w:val="20"/>
        </w:rPr>
      </w:pPr>
    </w:p>
    <w:p w14:paraId="6EBC7599" w14:textId="77777777" w:rsidR="00FC0C67" w:rsidRDefault="00FC0C67" w:rsidP="005A24A2">
      <w:pPr>
        <w:jc w:val="both"/>
        <w:rPr>
          <w:sz w:val="20"/>
          <w:szCs w:val="20"/>
        </w:rPr>
      </w:pPr>
    </w:p>
    <w:p w14:paraId="4B88CC3B" w14:textId="22CEB32C" w:rsidR="005A24A2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 xml:space="preserve">LUOGO e DATA </w:t>
      </w:r>
      <w:r w:rsidR="00CC754D" w:rsidRPr="00CC754D"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CC754D">
        <w:rPr>
          <w:sz w:val="20"/>
          <w:szCs w:val="20"/>
        </w:rPr>
        <w:t>FIRMA</w:t>
      </w:r>
    </w:p>
    <w:p w14:paraId="2B5CA6F0" w14:textId="46EFB10E" w:rsidR="008066A5" w:rsidRPr="00CC754D" w:rsidRDefault="005A24A2" w:rsidP="005A24A2">
      <w:pPr>
        <w:jc w:val="both"/>
        <w:rPr>
          <w:sz w:val="20"/>
          <w:szCs w:val="20"/>
        </w:rPr>
      </w:pPr>
      <w:r w:rsidRPr="00CC754D">
        <w:rPr>
          <w:sz w:val="20"/>
          <w:szCs w:val="20"/>
        </w:rPr>
        <w:t>_______________________</w:t>
      </w:r>
      <w:r w:rsidR="003E406E">
        <w:rPr>
          <w:sz w:val="20"/>
          <w:szCs w:val="20"/>
        </w:rPr>
        <w:t>________________</w:t>
      </w:r>
      <w:r w:rsidR="00CC754D" w:rsidRPr="00CC754D">
        <w:rPr>
          <w:sz w:val="20"/>
          <w:szCs w:val="20"/>
        </w:rPr>
        <w:t xml:space="preserve">                                                                                          </w:t>
      </w:r>
      <w:r w:rsidRPr="00CC754D">
        <w:rPr>
          <w:sz w:val="20"/>
          <w:szCs w:val="20"/>
        </w:rPr>
        <w:t>_____________________</w:t>
      </w:r>
    </w:p>
    <w:sectPr w:rsidR="008066A5" w:rsidRPr="00CC754D" w:rsidSect="00451582">
      <w:headerReference w:type="default" r:id="rId8"/>
      <w:footerReference w:type="default" r:id="rId9"/>
      <w:pgSz w:w="11906" w:h="16838"/>
      <w:pgMar w:top="567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35023" w14:textId="77777777" w:rsidR="00EC4330" w:rsidRDefault="00EC4330" w:rsidP="00206EEA">
      <w:r>
        <w:separator/>
      </w:r>
    </w:p>
  </w:endnote>
  <w:endnote w:type="continuationSeparator" w:id="0">
    <w:p w14:paraId="19560F9B" w14:textId="77777777" w:rsidR="00EC4330" w:rsidRDefault="00EC4330" w:rsidP="0020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FEE" w14:textId="3AF64C79" w:rsidR="006A2F03" w:rsidRDefault="006A2F03" w:rsidP="006A2F03">
    <w:pPr>
      <w:jc w:val="center"/>
      <w:rPr>
        <w:sz w:val="22"/>
        <w:szCs w:val="22"/>
      </w:rPr>
    </w:pPr>
    <w:bookmarkStart w:id="1" w:name="_Hlk130976937"/>
    <w:r>
      <w:rPr>
        <w:sz w:val="22"/>
        <w:szCs w:val="22"/>
      </w:rPr>
      <w:t xml:space="preserve">PNRR- IC ACERBI PAVIA - PVIC82500D - M4C1I3.2-2022-961-P-12150 </w:t>
    </w:r>
    <w:proofErr w:type="spellStart"/>
    <w:r>
      <w:rPr>
        <w:sz w:val="22"/>
        <w:szCs w:val="22"/>
      </w:rPr>
      <w:t>Next</w:t>
    </w:r>
    <w:proofErr w:type="spellEnd"/>
    <w:r>
      <w:rPr>
        <w:sz w:val="22"/>
        <w:szCs w:val="22"/>
      </w:rPr>
      <w:t xml:space="preserve"> Generation </w:t>
    </w:r>
    <w:proofErr w:type="spellStart"/>
    <w:r>
      <w:rPr>
        <w:sz w:val="22"/>
        <w:szCs w:val="22"/>
      </w:rPr>
      <w:t>Classroom</w:t>
    </w:r>
    <w:bookmarkEnd w:id="1"/>
    <w:proofErr w:type="spellEnd"/>
    <w:r w:rsidR="008361D0">
      <w:rPr>
        <w:sz w:val="22"/>
        <w:szCs w:val="22"/>
      </w:rPr>
      <w:t xml:space="preserve"> </w:t>
    </w:r>
  </w:p>
  <w:p w14:paraId="15E0921B" w14:textId="6351C89C" w:rsidR="008361D0" w:rsidRDefault="008361D0" w:rsidP="006A2F03">
    <w:pPr>
      <w:jc w:val="center"/>
      <w:rPr>
        <w:sz w:val="22"/>
        <w:szCs w:val="22"/>
      </w:rPr>
    </w:pPr>
  </w:p>
  <w:p w14:paraId="5389E85B" w14:textId="77777777" w:rsidR="008361D0" w:rsidRDefault="008361D0" w:rsidP="006A2F03">
    <w:pPr>
      <w:jc w:val="center"/>
      <w:rPr>
        <w:sz w:val="22"/>
        <w:szCs w:val="22"/>
      </w:rPr>
    </w:pPr>
  </w:p>
  <w:p w14:paraId="2001E5D6" w14:textId="77777777" w:rsidR="006A2F03" w:rsidRDefault="006A2F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1B275" w14:textId="77777777" w:rsidR="00EC4330" w:rsidRDefault="00EC4330" w:rsidP="00206EEA">
      <w:r>
        <w:separator/>
      </w:r>
    </w:p>
  </w:footnote>
  <w:footnote w:type="continuationSeparator" w:id="0">
    <w:p w14:paraId="19C801A1" w14:textId="77777777" w:rsidR="00EC4330" w:rsidRDefault="00EC4330" w:rsidP="0020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C0F8" w14:textId="0940C014" w:rsidR="00DA20DC" w:rsidRDefault="00DA20DC" w:rsidP="00DA20DC">
    <w:pPr>
      <w:pStyle w:val="Intestazione"/>
      <w:jc w:val="center"/>
    </w:pPr>
    <w:r w:rsidRPr="00072691">
      <w:rPr>
        <w:noProof/>
      </w:rPr>
      <w:drawing>
        <wp:inline distT="0" distB="0" distL="0" distR="0" wp14:anchorId="49506606" wp14:editId="5A45EDAD">
          <wp:extent cx="4075409" cy="1112520"/>
          <wp:effectExtent l="0" t="0" r="190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7189" cy="1143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567F4" w14:textId="1F5E6438" w:rsidR="003E406E" w:rsidRDefault="003E406E" w:rsidP="003E406E">
    <w:pPr>
      <w:pStyle w:val="Intestazione"/>
    </w:pPr>
    <w:r>
      <w:t>------------------------------------------------------------------------------------------------------------------------</w:t>
    </w:r>
  </w:p>
  <w:p w14:paraId="0F3FB57A" w14:textId="77777777" w:rsidR="00DA20DC" w:rsidRDefault="00DA20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79"/>
        </w:tabs>
        <w:ind w:left="117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39"/>
        </w:tabs>
        <w:ind w:left="153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99"/>
        </w:tabs>
        <w:ind w:left="189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59"/>
        </w:tabs>
        <w:ind w:left="225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19"/>
        </w:tabs>
        <w:ind w:left="261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39"/>
        </w:tabs>
        <w:ind w:left="333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99"/>
        </w:tabs>
        <w:ind w:left="3699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AA0D38"/>
    <w:multiLevelType w:val="hybridMultilevel"/>
    <w:tmpl w:val="4074F718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F57DF2"/>
    <w:multiLevelType w:val="hybridMultilevel"/>
    <w:tmpl w:val="FF646D84"/>
    <w:lvl w:ilvl="0" w:tplc="C0A074B8">
      <w:numFmt w:val="bullet"/>
      <w:lvlText w:val="-"/>
      <w:lvlJc w:val="left"/>
      <w:pPr>
        <w:ind w:left="4561" w:hanging="348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4232E150">
      <w:numFmt w:val="bullet"/>
      <w:lvlText w:val="-"/>
      <w:lvlJc w:val="left"/>
      <w:pPr>
        <w:ind w:left="8920" w:hanging="348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6F046DCC">
      <w:numFmt w:val="bullet"/>
      <w:lvlText w:val="•"/>
      <w:lvlJc w:val="left"/>
      <w:pPr>
        <w:ind w:left="9400" w:hanging="348"/>
      </w:pPr>
      <w:rPr>
        <w:rFonts w:hint="default"/>
        <w:lang w:val="it-IT" w:eastAsia="it-IT" w:bidi="it-IT"/>
      </w:rPr>
    </w:lvl>
    <w:lvl w:ilvl="3" w:tplc="A8E62412">
      <w:numFmt w:val="bullet"/>
      <w:lvlText w:val="•"/>
      <w:lvlJc w:val="left"/>
      <w:pPr>
        <w:ind w:left="9458" w:hanging="348"/>
      </w:pPr>
      <w:rPr>
        <w:rFonts w:hint="default"/>
        <w:lang w:val="it-IT" w:eastAsia="it-IT" w:bidi="it-IT"/>
      </w:rPr>
    </w:lvl>
    <w:lvl w:ilvl="4" w:tplc="249CCEF8">
      <w:numFmt w:val="bullet"/>
      <w:lvlText w:val="•"/>
      <w:lvlJc w:val="left"/>
      <w:pPr>
        <w:ind w:left="9516" w:hanging="348"/>
      </w:pPr>
      <w:rPr>
        <w:rFonts w:hint="default"/>
        <w:lang w:val="it-IT" w:eastAsia="it-IT" w:bidi="it-IT"/>
      </w:rPr>
    </w:lvl>
    <w:lvl w:ilvl="5" w:tplc="A7D8B42A">
      <w:numFmt w:val="bullet"/>
      <w:lvlText w:val="•"/>
      <w:lvlJc w:val="left"/>
      <w:pPr>
        <w:ind w:left="9574" w:hanging="348"/>
      </w:pPr>
      <w:rPr>
        <w:rFonts w:hint="default"/>
        <w:lang w:val="it-IT" w:eastAsia="it-IT" w:bidi="it-IT"/>
      </w:rPr>
    </w:lvl>
    <w:lvl w:ilvl="6" w:tplc="5D1EC42A">
      <w:numFmt w:val="bullet"/>
      <w:lvlText w:val="•"/>
      <w:lvlJc w:val="left"/>
      <w:pPr>
        <w:ind w:left="9633" w:hanging="348"/>
      </w:pPr>
      <w:rPr>
        <w:rFonts w:hint="default"/>
        <w:lang w:val="it-IT" w:eastAsia="it-IT" w:bidi="it-IT"/>
      </w:rPr>
    </w:lvl>
    <w:lvl w:ilvl="7" w:tplc="3230E90C">
      <w:numFmt w:val="bullet"/>
      <w:lvlText w:val="•"/>
      <w:lvlJc w:val="left"/>
      <w:pPr>
        <w:ind w:left="9691" w:hanging="348"/>
      </w:pPr>
      <w:rPr>
        <w:rFonts w:hint="default"/>
        <w:lang w:val="it-IT" w:eastAsia="it-IT" w:bidi="it-IT"/>
      </w:rPr>
    </w:lvl>
    <w:lvl w:ilvl="8" w:tplc="32C89A5C">
      <w:numFmt w:val="bullet"/>
      <w:lvlText w:val="•"/>
      <w:lvlJc w:val="left"/>
      <w:pPr>
        <w:ind w:left="97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14721C2F"/>
    <w:multiLevelType w:val="hybridMultilevel"/>
    <w:tmpl w:val="C9AAF62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94BF8"/>
    <w:multiLevelType w:val="hybridMultilevel"/>
    <w:tmpl w:val="5C00E284"/>
    <w:lvl w:ilvl="0" w:tplc="AA2CE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710FC"/>
    <w:multiLevelType w:val="hybridMultilevel"/>
    <w:tmpl w:val="8578C14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A8018E3"/>
    <w:multiLevelType w:val="hybridMultilevel"/>
    <w:tmpl w:val="CF0C9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93669"/>
    <w:multiLevelType w:val="hybridMultilevel"/>
    <w:tmpl w:val="491054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436F"/>
    <w:multiLevelType w:val="hybridMultilevel"/>
    <w:tmpl w:val="A1B671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B3891"/>
    <w:multiLevelType w:val="hybridMultilevel"/>
    <w:tmpl w:val="970E75F6"/>
    <w:lvl w:ilvl="0" w:tplc="0410000F">
      <w:start w:val="1"/>
      <w:numFmt w:val="decimal"/>
      <w:lvlText w:val="%1."/>
      <w:lvlJc w:val="left"/>
      <w:pPr>
        <w:ind w:left="1980" w:hanging="360"/>
      </w:pPr>
    </w:lvl>
    <w:lvl w:ilvl="1" w:tplc="04100019" w:tentative="1">
      <w:start w:val="1"/>
      <w:numFmt w:val="lowerLetter"/>
      <w:lvlText w:val="%2."/>
      <w:lvlJc w:val="left"/>
      <w:pPr>
        <w:ind w:left="2700" w:hanging="360"/>
      </w:pPr>
    </w:lvl>
    <w:lvl w:ilvl="2" w:tplc="0410001B" w:tentative="1">
      <w:start w:val="1"/>
      <w:numFmt w:val="lowerRoman"/>
      <w:lvlText w:val="%3."/>
      <w:lvlJc w:val="right"/>
      <w:pPr>
        <w:ind w:left="3420" w:hanging="180"/>
      </w:pPr>
    </w:lvl>
    <w:lvl w:ilvl="3" w:tplc="0410000F" w:tentative="1">
      <w:start w:val="1"/>
      <w:numFmt w:val="decimal"/>
      <w:lvlText w:val="%4."/>
      <w:lvlJc w:val="left"/>
      <w:pPr>
        <w:ind w:left="4140" w:hanging="360"/>
      </w:pPr>
    </w:lvl>
    <w:lvl w:ilvl="4" w:tplc="04100019" w:tentative="1">
      <w:start w:val="1"/>
      <w:numFmt w:val="lowerLetter"/>
      <w:lvlText w:val="%5."/>
      <w:lvlJc w:val="left"/>
      <w:pPr>
        <w:ind w:left="4860" w:hanging="360"/>
      </w:pPr>
    </w:lvl>
    <w:lvl w:ilvl="5" w:tplc="0410001B" w:tentative="1">
      <w:start w:val="1"/>
      <w:numFmt w:val="lowerRoman"/>
      <w:lvlText w:val="%6."/>
      <w:lvlJc w:val="right"/>
      <w:pPr>
        <w:ind w:left="5580" w:hanging="180"/>
      </w:pPr>
    </w:lvl>
    <w:lvl w:ilvl="6" w:tplc="0410000F" w:tentative="1">
      <w:start w:val="1"/>
      <w:numFmt w:val="decimal"/>
      <w:lvlText w:val="%7."/>
      <w:lvlJc w:val="left"/>
      <w:pPr>
        <w:ind w:left="6300" w:hanging="360"/>
      </w:pPr>
    </w:lvl>
    <w:lvl w:ilvl="7" w:tplc="04100019" w:tentative="1">
      <w:start w:val="1"/>
      <w:numFmt w:val="lowerLetter"/>
      <w:lvlText w:val="%8."/>
      <w:lvlJc w:val="left"/>
      <w:pPr>
        <w:ind w:left="7020" w:hanging="360"/>
      </w:pPr>
    </w:lvl>
    <w:lvl w:ilvl="8" w:tplc="0410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45510530"/>
    <w:multiLevelType w:val="hybridMultilevel"/>
    <w:tmpl w:val="59A0A10E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8F0AA4"/>
    <w:multiLevelType w:val="hybridMultilevel"/>
    <w:tmpl w:val="41AE2594"/>
    <w:lvl w:ilvl="0" w:tplc="3F4CA4F2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5D3B798F"/>
    <w:multiLevelType w:val="hybridMultilevel"/>
    <w:tmpl w:val="8A123A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C43B4"/>
    <w:multiLevelType w:val="hybridMultilevel"/>
    <w:tmpl w:val="C9AAF62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97386"/>
    <w:multiLevelType w:val="hybridMultilevel"/>
    <w:tmpl w:val="24EE41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73113"/>
    <w:multiLevelType w:val="hybridMultilevel"/>
    <w:tmpl w:val="A6302C86"/>
    <w:lvl w:ilvl="0" w:tplc="8CE49CFA">
      <w:numFmt w:val="bullet"/>
      <w:lvlText w:val="-"/>
      <w:lvlJc w:val="left"/>
      <w:pPr>
        <w:ind w:left="821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88801BB4">
      <w:numFmt w:val="bullet"/>
      <w:lvlText w:val="•"/>
      <w:lvlJc w:val="left"/>
      <w:pPr>
        <w:ind w:left="1724" w:hanging="236"/>
      </w:pPr>
      <w:rPr>
        <w:rFonts w:hint="default"/>
        <w:lang w:val="it-IT" w:eastAsia="it-IT" w:bidi="it-IT"/>
      </w:rPr>
    </w:lvl>
    <w:lvl w:ilvl="2" w:tplc="2688962E">
      <w:numFmt w:val="bullet"/>
      <w:lvlText w:val="•"/>
      <w:lvlJc w:val="left"/>
      <w:pPr>
        <w:ind w:left="2629" w:hanging="236"/>
      </w:pPr>
      <w:rPr>
        <w:rFonts w:hint="default"/>
        <w:lang w:val="it-IT" w:eastAsia="it-IT" w:bidi="it-IT"/>
      </w:rPr>
    </w:lvl>
    <w:lvl w:ilvl="3" w:tplc="0F1AAB64">
      <w:numFmt w:val="bullet"/>
      <w:lvlText w:val="•"/>
      <w:lvlJc w:val="left"/>
      <w:pPr>
        <w:ind w:left="3533" w:hanging="236"/>
      </w:pPr>
      <w:rPr>
        <w:rFonts w:hint="default"/>
        <w:lang w:val="it-IT" w:eastAsia="it-IT" w:bidi="it-IT"/>
      </w:rPr>
    </w:lvl>
    <w:lvl w:ilvl="4" w:tplc="AB185514">
      <w:numFmt w:val="bullet"/>
      <w:lvlText w:val="•"/>
      <w:lvlJc w:val="left"/>
      <w:pPr>
        <w:ind w:left="4438" w:hanging="236"/>
      </w:pPr>
      <w:rPr>
        <w:rFonts w:hint="default"/>
        <w:lang w:val="it-IT" w:eastAsia="it-IT" w:bidi="it-IT"/>
      </w:rPr>
    </w:lvl>
    <w:lvl w:ilvl="5" w:tplc="797615B2">
      <w:numFmt w:val="bullet"/>
      <w:lvlText w:val="•"/>
      <w:lvlJc w:val="left"/>
      <w:pPr>
        <w:ind w:left="5343" w:hanging="236"/>
      </w:pPr>
      <w:rPr>
        <w:rFonts w:hint="default"/>
        <w:lang w:val="it-IT" w:eastAsia="it-IT" w:bidi="it-IT"/>
      </w:rPr>
    </w:lvl>
    <w:lvl w:ilvl="6" w:tplc="BCE2E40C">
      <w:numFmt w:val="bullet"/>
      <w:lvlText w:val="•"/>
      <w:lvlJc w:val="left"/>
      <w:pPr>
        <w:ind w:left="6247" w:hanging="236"/>
      </w:pPr>
      <w:rPr>
        <w:rFonts w:hint="default"/>
        <w:lang w:val="it-IT" w:eastAsia="it-IT" w:bidi="it-IT"/>
      </w:rPr>
    </w:lvl>
    <w:lvl w:ilvl="7" w:tplc="54AA93E4">
      <w:numFmt w:val="bullet"/>
      <w:lvlText w:val="•"/>
      <w:lvlJc w:val="left"/>
      <w:pPr>
        <w:ind w:left="7152" w:hanging="236"/>
      </w:pPr>
      <w:rPr>
        <w:rFonts w:hint="default"/>
        <w:lang w:val="it-IT" w:eastAsia="it-IT" w:bidi="it-IT"/>
      </w:rPr>
    </w:lvl>
    <w:lvl w:ilvl="8" w:tplc="25DE171C">
      <w:numFmt w:val="bullet"/>
      <w:lvlText w:val="•"/>
      <w:lvlJc w:val="left"/>
      <w:pPr>
        <w:ind w:left="8057" w:hanging="236"/>
      </w:pPr>
      <w:rPr>
        <w:rFonts w:hint="default"/>
        <w:lang w:val="it-IT" w:eastAsia="it-IT" w:bidi="it-IT"/>
      </w:rPr>
    </w:lvl>
  </w:abstractNum>
  <w:abstractNum w:abstractNumId="18" w15:restartNumberingAfterBreak="0">
    <w:nsid w:val="7ECD60C0"/>
    <w:multiLevelType w:val="hybridMultilevel"/>
    <w:tmpl w:val="CD782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"/>
  </w:num>
  <w:num w:numId="5">
    <w:abstractNumId w:val="18"/>
  </w:num>
  <w:num w:numId="6">
    <w:abstractNumId w:val="5"/>
  </w:num>
  <w:num w:numId="7">
    <w:abstractNumId w:val="15"/>
  </w:num>
  <w:num w:numId="8">
    <w:abstractNumId w:val="3"/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8"/>
  </w:num>
  <w:num w:numId="14">
    <w:abstractNumId w:val="4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21"/>
    <w:rsid w:val="00003FD4"/>
    <w:rsid w:val="00017AA6"/>
    <w:rsid w:val="0004006E"/>
    <w:rsid w:val="00072195"/>
    <w:rsid w:val="00072537"/>
    <w:rsid w:val="00074BDF"/>
    <w:rsid w:val="000B3014"/>
    <w:rsid w:val="000F6C0B"/>
    <w:rsid w:val="00124675"/>
    <w:rsid w:val="001249A3"/>
    <w:rsid w:val="0012626B"/>
    <w:rsid w:val="0013765B"/>
    <w:rsid w:val="00140F92"/>
    <w:rsid w:val="00143BDF"/>
    <w:rsid w:val="00150960"/>
    <w:rsid w:val="00157C91"/>
    <w:rsid w:val="0017542E"/>
    <w:rsid w:val="00175CA0"/>
    <w:rsid w:val="00190CF9"/>
    <w:rsid w:val="001B2611"/>
    <w:rsid w:val="001C51BD"/>
    <w:rsid w:val="001C70F4"/>
    <w:rsid w:val="001D6463"/>
    <w:rsid w:val="00203FE8"/>
    <w:rsid w:val="00206C4A"/>
    <w:rsid w:val="00206EEA"/>
    <w:rsid w:val="00212420"/>
    <w:rsid w:val="00231298"/>
    <w:rsid w:val="00231F22"/>
    <w:rsid w:val="002371CC"/>
    <w:rsid w:val="00246F06"/>
    <w:rsid w:val="002618A0"/>
    <w:rsid w:val="00294D0B"/>
    <w:rsid w:val="0029776A"/>
    <w:rsid w:val="002A3C0A"/>
    <w:rsid w:val="002A5672"/>
    <w:rsid w:val="002C532C"/>
    <w:rsid w:val="002D7DA1"/>
    <w:rsid w:val="002E4875"/>
    <w:rsid w:val="00303F8B"/>
    <w:rsid w:val="00304EDE"/>
    <w:rsid w:val="00344ACF"/>
    <w:rsid w:val="00353369"/>
    <w:rsid w:val="003548EB"/>
    <w:rsid w:val="00374164"/>
    <w:rsid w:val="0037473D"/>
    <w:rsid w:val="00382307"/>
    <w:rsid w:val="00387195"/>
    <w:rsid w:val="0039324E"/>
    <w:rsid w:val="00396FD9"/>
    <w:rsid w:val="003C552E"/>
    <w:rsid w:val="003D6E66"/>
    <w:rsid w:val="003E406E"/>
    <w:rsid w:val="003F4F01"/>
    <w:rsid w:val="0040251D"/>
    <w:rsid w:val="00403E44"/>
    <w:rsid w:val="004103BF"/>
    <w:rsid w:val="00421529"/>
    <w:rsid w:val="00430C65"/>
    <w:rsid w:val="004365B8"/>
    <w:rsid w:val="00440E28"/>
    <w:rsid w:val="00442470"/>
    <w:rsid w:val="00451582"/>
    <w:rsid w:val="00465972"/>
    <w:rsid w:val="0048547E"/>
    <w:rsid w:val="004B3DB1"/>
    <w:rsid w:val="004C02EE"/>
    <w:rsid w:val="004D3183"/>
    <w:rsid w:val="004E580F"/>
    <w:rsid w:val="005051D5"/>
    <w:rsid w:val="00514B24"/>
    <w:rsid w:val="0054424A"/>
    <w:rsid w:val="00554BFD"/>
    <w:rsid w:val="00556A5D"/>
    <w:rsid w:val="00571556"/>
    <w:rsid w:val="0058500C"/>
    <w:rsid w:val="005909B4"/>
    <w:rsid w:val="00596864"/>
    <w:rsid w:val="005A24A2"/>
    <w:rsid w:val="005B69E6"/>
    <w:rsid w:val="005B7943"/>
    <w:rsid w:val="005C70E7"/>
    <w:rsid w:val="005E015B"/>
    <w:rsid w:val="005E5CDE"/>
    <w:rsid w:val="00601F49"/>
    <w:rsid w:val="00606727"/>
    <w:rsid w:val="00611483"/>
    <w:rsid w:val="0063128A"/>
    <w:rsid w:val="00631D42"/>
    <w:rsid w:val="00634097"/>
    <w:rsid w:val="006525C6"/>
    <w:rsid w:val="006622A0"/>
    <w:rsid w:val="00665026"/>
    <w:rsid w:val="006A2F03"/>
    <w:rsid w:val="006A6CDE"/>
    <w:rsid w:val="006C00BE"/>
    <w:rsid w:val="0070217D"/>
    <w:rsid w:val="00705789"/>
    <w:rsid w:val="007245EB"/>
    <w:rsid w:val="00741624"/>
    <w:rsid w:val="00750A56"/>
    <w:rsid w:val="0077203E"/>
    <w:rsid w:val="007748B6"/>
    <w:rsid w:val="007823FA"/>
    <w:rsid w:val="00785C7A"/>
    <w:rsid w:val="0079650D"/>
    <w:rsid w:val="007A4966"/>
    <w:rsid w:val="007B5DE6"/>
    <w:rsid w:val="007E099A"/>
    <w:rsid w:val="007E304C"/>
    <w:rsid w:val="007E424A"/>
    <w:rsid w:val="008066A5"/>
    <w:rsid w:val="00810F5A"/>
    <w:rsid w:val="0081174D"/>
    <w:rsid w:val="008218CB"/>
    <w:rsid w:val="00823921"/>
    <w:rsid w:val="00826C60"/>
    <w:rsid w:val="00830800"/>
    <w:rsid w:val="008361D0"/>
    <w:rsid w:val="008547B0"/>
    <w:rsid w:val="00860071"/>
    <w:rsid w:val="00893608"/>
    <w:rsid w:val="008A16CD"/>
    <w:rsid w:val="008E16E4"/>
    <w:rsid w:val="008E584D"/>
    <w:rsid w:val="00917259"/>
    <w:rsid w:val="00934AED"/>
    <w:rsid w:val="0094295A"/>
    <w:rsid w:val="00950CB8"/>
    <w:rsid w:val="0096446C"/>
    <w:rsid w:val="009658E0"/>
    <w:rsid w:val="009735F4"/>
    <w:rsid w:val="00996118"/>
    <w:rsid w:val="009C0A5F"/>
    <w:rsid w:val="009D363F"/>
    <w:rsid w:val="009E17BB"/>
    <w:rsid w:val="009F0916"/>
    <w:rsid w:val="009F7F65"/>
    <w:rsid w:val="00A11288"/>
    <w:rsid w:val="00A150F5"/>
    <w:rsid w:val="00A30CE9"/>
    <w:rsid w:val="00A33502"/>
    <w:rsid w:val="00A43926"/>
    <w:rsid w:val="00A765E2"/>
    <w:rsid w:val="00A86DDF"/>
    <w:rsid w:val="00A92DED"/>
    <w:rsid w:val="00AB6F0B"/>
    <w:rsid w:val="00AC29D9"/>
    <w:rsid w:val="00AD7C69"/>
    <w:rsid w:val="00AE5336"/>
    <w:rsid w:val="00AE63AD"/>
    <w:rsid w:val="00B0703A"/>
    <w:rsid w:val="00B54BCA"/>
    <w:rsid w:val="00B64863"/>
    <w:rsid w:val="00B66501"/>
    <w:rsid w:val="00B75A14"/>
    <w:rsid w:val="00B75A82"/>
    <w:rsid w:val="00BA3320"/>
    <w:rsid w:val="00BA6CB5"/>
    <w:rsid w:val="00BB1183"/>
    <w:rsid w:val="00BB2461"/>
    <w:rsid w:val="00C10202"/>
    <w:rsid w:val="00C113CF"/>
    <w:rsid w:val="00C20EC1"/>
    <w:rsid w:val="00C46F4F"/>
    <w:rsid w:val="00C519FF"/>
    <w:rsid w:val="00C53439"/>
    <w:rsid w:val="00C848ED"/>
    <w:rsid w:val="00C92C36"/>
    <w:rsid w:val="00CA08AD"/>
    <w:rsid w:val="00CA7931"/>
    <w:rsid w:val="00CB65CE"/>
    <w:rsid w:val="00CC754D"/>
    <w:rsid w:val="00CD1AEF"/>
    <w:rsid w:val="00CE01E3"/>
    <w:rsid w:val="00CF3A2C"/>
    <w:rsid w:val="00D1174B"/>
    <w:rsid w:val="00D4231C"/>
    <w:rsid w:val="00D542BD"/>
    <w:rsid w:val="00D90934"/>
    <w:rsid w:val="00DA20DC"/>
    <w:rsid w:val="00DB6853"/>
    <w:rsid w:val="00DC636C"/>
    <w:rsid w:val="00DD77F9"/>
    <w:rsid w:val="00DE11EA"/>
    <w:rsid w:val="00DE5AEA"/>
    <w:rsid w:val="00DF48D7"/>
    <w:rsid w:val="00DF73D6"/>
    <w:rsid w:val="00E004E9"/>
    <w:rsid w:val="00E07806"/>
    <w:rsid w:val="00E6183B"/>
    <w:rsid w:val="00E6456F"/>
    <w:rsid w:val="00E67B37"/>
    <w:rsid w:val="00E95E18"/>
    <w:rsid w:val="00EA25ED"/>
    <w:rsid w:val="00EC4330"/>
    <w:rsid w:val="00EC6D45"/>
    <w:rsid w:val="00EE66AE"/>
    <w:rsid w:val="00EF4541"/>
    <w:rsid w:val="00F30620"/>
    <w:rsid w:val="00F34F52"/>
    <w:rsid w:val="00F716A3"/>
    <w:rsid w:val="00F82C66"/>
    <w:rsid w:val="00FC0C67"/>
    <w:rsid w:val="00FC5664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FFA20D"/>
  <w15:chartTrackingRefBased/>
  <w15:docId w15:val="{D0F2DE24-C6DE-4800-B488-39A276C4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23921"/>
    <w:pPr>
      <w:keepNext/>
      <w:tabs>
        <w:tab w:val="left" w:pos="9356"/>
      </w:tabs>
      <w:ind w:right="424"/>
      <w:jc w:val="center"/>
      <w:outlineLvl w:val="0"/>
    </w:pPr>
    <w:rPr>
      <w:sz w:val="41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23921"/>
    <w:rPr>
      <w:rFonts w:ascii="Times New Roman" w:eastAsia="Times New Roman" w:hAnsi="Times New Roman" w:cs="Times New Roman"/>
      <w:sz w:val="41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0251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29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29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06EEA"/>
    <w:rPr>
      <w:color w:val="0563C1" w:themeColor="hyperlink"/>
      <w:u w:val="single"/>
    </w:rPr>
  </w:style>
  <w:style w:type="paragraph" w:customStyle="1" w:styleId="Paragrafoelenco1">
    <w:name w:val="Paragrafo elenco1"/>
    <w:rsid w:val="00A11288"/>
    <w:pPr>
      <w:suppressAutoHyphens/>
      <w:spacing w:line="240" w:lineRule="auto"/>
      <w:ind w:left="720"/>
      <w:contextualSpacing/>
    </w:pPr>
    <w:rPr>
      <w:rFonts w:ascii="Calibri" w:eastAsia="Calibri" w:hAnsi="Calibri" w:cs="Calibri"/>
      <w:kern w:val="2"/>
    </w:rPr>
  </w:style>
  <w:style w:type="paragraph" w:customStyle="1" w:styleId="Testocommento1">
    <w:name w:val="Testo commento1"/>
    <w:basedOn w:val="Normale"/>
    <w:rsid w:val="00C848E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p25">
    <w:name w:val="p25"/>
    <w:basedOn w:val="Normale"/>
    <w:rsid w:val="00C848ED"/>
    <w:pPr>
      <w:widowControl w:val="0"/>
      <w:tabs>
        <w:tab w:val="left" w:pos="2670"/>
        <w:tab w:val="left" w:pos="2783"/>
      </w:tabs>
      <w:suppressAutoHyphens/>
      <w:autoSpaceDE w:val="0"/>
      <w:spacing w:after="200" w:line="276" w:lineRule="auto"/>
      <w:ind w:firstLine="2670"/>
    </w:pPr>
    <w:rPr>
      <w:rFonts w:ascii="Calibri" w:eastAsia="Calibri" w:hAnsi="Calibri"/>
      <w:lang w:val="en-US" w:eastAsia="ar-SA"/>
    </w:rPr>
  </w:style>
  <w:style w:type="paragraph" w:customStyle="1" w:styleId="p36">
    <w:name w:val="p36"/>
    <w:basedOn w:val="Normale"/>
    <w:rsid w:val="00C848ED"/>
    <w:pPr>
      <w:widowControl w:val="0"/>
      <w:tabs>
        <w:tab w:val="left" w:pos="311"/>
        <w:tab w:val="left" w:pos="878"/>
      </w:tabs>
      <w:suppressAutoHyphens/>
      <w:autoSpaceDE w:val="0"/>
      <w:spacing w:after="200" w:line="276" w:lineRule="auto"/>
      <w:ind w:left="311" w:firstLine="431"/>
    </w:pPr>
    <w:rPr>
      <w:rFonts w:ascii="Calibri" w:eastAsia="Calibri" w:hAnsi="Calibri"/>
      <w:lang w:val="en-US" w:eastAsia="ar-SA"/>
    </w:rPr>
  </w:style>
  <w:style w:type="paragraph" w:customStyle="1" w:styleId="Testodelblocco1">
    <w:name w:val="Testo del blocco1"/>
    <w:basedOn w:val="Normale"/>
    <w:rsid w:val="00C848ED"/>
    <w:pPr>
      <w:suppressAutoHyphens/>
      <w:spacing w:after="200" w:line="360" w:lineRule="auto"/>
      <w:ind w:left="567" w:right="567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Corpotesto">
    <w:name w:val="Body Text"/>
    <w:aliases w:val="Para,body text,b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sid w:val="00072537"/>
    <w:pPr>
      <w:jc w:val="both"/>
    </w:pPr>
  </w:style>
  <w:style w:type="character" w:customStyle="1" w:styleId="CorpotestoCarattere">
    <w:name w:val="Corpo testo Carattere"/>
    <w:aliases w:val="Para Carattere,body text Carattere,bt Carattere,BODY TEXT Carattere,t Carattere,Block text Carattere,Text Carattere,heading_txt Carattere,bodytxy2 Carattere,EHPT Carattere,Body Text2 Carattere,bt1 Carattere,bodytext Carattere"/>
    <w:basedOn w:val="Carpredefinitoparagrafo"/>
    <w:link w:val="Corpotesto"/>
    <w:rsid w:val="000725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E95E18"/>
    <w:pPr>
      <w:widowControl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066A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066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06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3EFF7-A771-4744-BFA8-526BECD9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SABATINI (NUOVO ACCOUNT)</dc:creator>
  <cp:keywords/>
  <dc:description/>
  <cp:lastModifiedBy>DSGA</cp:lastModifiedBy>
  <cp:revision>6</cp:revision>
  <cp:lastPrinted>2021-11-30T08:55:00Z</cp:lastPrinted>
  <dcterms:created xsi:type="dcterms:W3CDTF">2023-06-06T07:38:00Z</dcterms:created>
  <dcterms:modified xsi:type="dcterms:W3CDTF">2023-06-06T10:02:00Z</dcterms:modified>
</cp:coreProperties>
</file>